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181930">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181930">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181930">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181930">
            <w:pPr>
              <w:jc w:val="right"/>
              <w:rPr>
                <w:rFonts w:cs="Arial"/>
              </w:rPr>
            </w:pPr>
            <w:r w:rsidRPr="002E571A">
              <w:rPr>
                <w:rFonts w:cs="Arial"/>
                <w:szCs w:val="22"/>
              </w:rPr>
              <w:t xml:space="preserve">Протокол  № </w:t>
            </w:r>
            <w:r w:rsidR="00181930">
              <w:rPr>
                <w:rFonts w:cs="Arial"/>
                <w:szCs w:val="22"/>
              </w:rPr>
              <w:t>87</w:t>
            </w:r>
          </w:p>
        </w:tc>
      </w:tr>
      <w:tr w:rsidR="00DE7BED" w:rsidRPr="002E571A" w:rsidTr="00181930">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181930">
            <w:pPr>
              <w:jc w:val="right"/>
              <w:rPr>
                <w:rFonts w:cs="Arial"/>
              </w:rPr>
            </w:pPr>
            <w:r w:rsidRPr="002E571A">
              <w:rPr>
                <w:rFonts w:cs="Arial"/>
                <w:szCs w:val="22"/>
              </w:rPr>
              <w:t>«</w:t>
            </w:r>
            <w:r w:rsidR="00181930">
              <w:rPr>
                <w:rFonts w:cs="Arial"/>
                <w:szCs w:val="22"/>
              </w:rPr>
              <w:t xml:space="preserve"> 24 </w:t>
            </w:r>
            <w:r w:rsidRPr="002E571A">
              <w:rPr>
                <w:rFonts w:cs="Arial"/>
                <w:szCs w:val="22"/>
              </w:rPr>
              <w:t xml:space="preserve">» </w:t>
            </w:r>
            <w:r w:rsidR="00181930">
              <w:rPr>
                <w:rFonts w:cs="Arial"/>
                <w:szCs w:val="22"/>
              </w:rPr>
              <w:t>мая</w:t>
            </w:r>
            <w:r w:rsidRPr="002E571A">
              <w:rPr>
                <w:rFonts w:cs="Arial"/>
                <w:szCs w:val="22"/>
              </w:rPr>
              <w:t xml:space="preserve">  </w:t>
            </w:r>
            <w:r w:rsidR="00181930">
              <w:rPr>
                <w:rFonts w:cs="Arial"/>
                <w:szCs w:val="22"/>
              </w:rPr>
              <w:t>2016</w:t>
            </w:r>
            <w:r w:rsidRPr="002E571A">
              <w:rPr>
                <w:rFonts w:cs="Arial"/>
                <w:szCs w:val="22"/>
              </w:rPr>
              <w:t xml:space="preserve"> г.</w:t>
            </w:r>
          </w:p>
        </w:tc>
      </w:tr>
    </w:tbl>
    <w:p w:rsidR="00DE7BED" w:rsidRPr="00181930" w:rsidRDefault="00DE7BED" w:rsidP="00DE7BED">
      <w:pPr>
        <w:rPr>
          <w:rFonts w:cs="Arial"/>
          <w:b/>
          <w:vanish/>
          <w:szCs w:val="22"/>
        </w:rPr>
      </w:pPr>
    </w:p>
    <w:p w:rsidR="00DE7BED" w:rsidRPr="00181930" w:rsidRDefault="00A03AA2" w:rsidP="00DE7BED">
      <w:pPr>
        <w:rPr>
          <w:rFonts w:cs="Arial"/>
          <w:b/>
          <w:szCs w:val="22"/>
        </w:rPr>
      </w:pPr>
      <w:r w:rsidRPr="00181930">
        <w:rPr>
          <w:rFonts w:cs="Arial"/>
          <w:b/>
          <w:szCs w:val="22"/>
        </w:rPr>
        <w:t>ПДО №</w:t>
      </w:r>
      <w:r w:rsidR="00E608B7" w:rsidRPr="00181930">
        <w:rPr>
          <w:rFonts w:cs="Arial"/>
          <w:b/>
          <w:szCs w:val="22"/>
        </w:rPr>
        <w:t>146</w:t>
      </w:r>
      <w:r w:rsidRPr="00181930">
        <w:rPr>
          <w:rFonts w:cs="Arial"/>
          <w:b/>
          <w:szCs w:val="22"/>
        </w:rPr>
        <w:t>-КР-201</w:t>
      </w:r>
      <w:r w:rsidR="00AD52B4" w:rsidRPr="00181930">
        <w:rPr>
          <w:rFonts w:cs="Arial"/>
          <w:b/>
          <w:szCs w:val="22"/>
        </w:rPr>
        <w:t>6</w:t>
      </w:r>
      <w:r w:rsidRPr="00181930">
        <w:rPr>
          <w:rFonts w:cs="Arial"/>
          <w:b/>
          <w:szCs w:val="22"/>
        </w:rPr>
        <w:t xml:space="preserve"> от </w:t>
      </w:r>
      <w:r w:rsidR="00181930" w:rsidRPr="00181930">
        <w:rPr>
          <w:rFonts w:cs="Arial"/>
          <w:b/>
          <w:szCs w:val="22"/>
        </w:rPr>
        <w:t>24.05.16</w:t>
      </w:r>
    </w:p>
    <w:p w:rsidR="00DE7BED" w:rsidRPr="00B70702" w:rsidRDefault="00DE7BED" w:rsidP="00181930">
      <w:pPr>
        <w:spacing w:before="480"/>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0034124E" w:rsidRPr="0034124E">
        <w:rPr>
          <w:b/>
        </w:rPr>
        <w:t>выполнение работ по комплексному обследованию воздушных линий электропередач в соответствии с Техническим заданием  на проведение обследования воздушных линий электропередач ВЛ-35кВ «Заводская-2», «Парковая», ВЛ-110кВ «Ярославская-2», «Ярославская-3» с устранением аварийных дефектов</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2E571A">
        <w:lastRenderedPageBreak/>
        <w:t xml:space="preserve">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0397B">
        <w:rPr>
          <w:rFonts w:cs="Arial"/>
          <w:szCs w:val="22"/>
        </w:rPr>
        <w:t xml:space="preserve">до </w:t>
      </w:r>
      <w:r w:rsidR="00174481" w:rsidRPr="00790AFF">
        <w:rPr>
          <w:rFonts w:cs="Arial"/>
          <w:b/>
          <w:szCs w:val="22"/>
        </w:rPr>
        <w:t>30</w:t>
      </w:r>
      <w:r w:rsidR="00230908" w:rsidRPr="00790AFF">
        <w:rPr>
          <w:rFonts w:cs="Arial"/>
          <w:b/>
          <w:szCs w:val="22"/>
        </w:rPr>
        <w:t xml:space="preserve"> </w:t>
      </w:r>
      <w:r w:rsidR="00DD6177">
        <w:rPr>
          <w:rFonts w:cs="Arial"/>
          <w:b/>
          <w:szCs w:val="22"/>
        </w:rPr>
        <w:t>июля</w:t>
      </w:r>
      <w:r w:rsidR="00230908" w:rsidRPr="00790AFF">
        <w:rPr>
          <w:rFonts w:cs="Arial"/>
          <w:b/>
          <w:szCs w:val="22"/>
        </w:rPr>
        <w:t xml:space="preserve"> 201</w:t>
      </w:r>
      <w:r w:rsidR="00BF5778" w:rsidRPr="00790AFF">
        <w:rPr>
          <w:rFonts w:cs="Arial"/>
          <w:b/>
          <w:szCs w:val="22"/>
        </w:rPr>
        <w:t>6</w:t>
      </w:r>
      <w:r w:rsidR="00230908" w:rsidRPr="00790AFF">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9C7C7D" w:rsidRDefault="00DE7BED" w:rsidP="00DE7BED">
      <w:pPr>
        <w:pStyle w:val="a6"/>
        <w:numPr>
          <w:ilvl w:val="0"/>
          <w:numId w:val="2"/>
        </w:numPr>
        <w:tabs>
          <w:tab w:val="left" w:pos="1418"/>
        </w:tabs>
        <w:ind w:left="1418" w:hanging="341"/>
        <w:contextualSpacing w:val="0"/>
        <w:jc w:val="both"/>
        <w:rPr>
          <w:rFonts w:cs="Arial"/>
          <w:szCs w:val="22"/>
        </w:rPr>
      </w:pPr>
      <w:r w:rsidRPr="009C7C7D">
        <w:rPr>
          <w:rFonts w:cs="Arial"/>
          <w:szCs w:val="22"/>
        </w:rPr>
        <w:t>Подписанный проект договора, без указания информации о стоимости</w:t>
      </w:r>
      <w:r w:rsidR="00C70643" w:rsidRPr="009C7C7D">
        <w:rPr>
          <w:rFonts w:cs="Arial"/>
          <w:szCs w:val="22"/>
        </w:rPr>
        <w:t xml:space="preserve"> (в том числе в </w:t>
      </w:r>
      <w:r w:rsidR="00613DB6" w:rsidRPr="009C7C7D">
        <w:rPr>
          <w:rFonts w:cs="Arial"/>
          <w:szCs w:val="22"/>
        </w:rPr>
        <w:t xml:space="preserve">п.3.1, 3.3 Договора, </w:t>
      </w:r>
      <w:r w:rsidR="00C70643" w:rsidRPr="009C7C7D">
        <w:rPr>
          <w:rFonts w:cs="Arial"/>
          <w:szCs w:val="22"/>
        </w:rPr>
        <w:t>Приложени</w:t>
      </w:r>
      <w:r w:rsidR="007558FE" w:rsidRPr="009C7C7D">
        <w:rPr>
          <w:rFonts w:cs="Arial"/>
          <w:szCs w:val="22"/>
        </w:rPr>
        <w:t>и</w:t>
      </w:r>
      <w:r w:rsidR="00C70643" w:rsidRPr="009C7C7D">
        <w:rPr>
          <w:rFonts w:cs="Arial"/>
          <w:szCs w:val="22"/>
        </w:rPr>
        <w:t xml:space="preserve"> №</w:t>
      </w:r>
      <w:r w:rsidR="009C7C7D" w:rsidRPr="009C7C7D">
        <w:rPr>
          <w:rFonts w:cs="Arial"/>
          <w:szCs w:val="22"/>
        </w:rPr>
        <w:t>2</w:t>
      </w:r>
      <w:r w:rsidR="00C70643" w:rsidRPr="009C7C7D">
        <w:rPr>
          <w:rFonts w:cs="Arial"/>
          <w:szCs w:val="22"/>
        </w:rPr>
        <w:t xml:space="preserve"> к договору)</w:t>
      </w:r>
      <w:r w:rsidRPr="009C7C7D">
        <w:rPr>
          <w:rFonts w:cs="Arial"/>
          <w:szCs w:val="22"/>
        </w:rPr>
        <w:t>;</w:t>
      </w:r>
    </w:p>
    <w:p w:rsidR="00DE7BED" w:rsidRPr="009C7C7D" w:rsidRDefault="00DE7BED" w:rsidP="00DE7BED">
      <w:pPr>
        <w:pStyle w:val="a6"/>
        <w:numPr>
          <w:ilvl w:val="0"/>
          <w:numId w:val="2"/>
        </w:numPr>
        <w:tabs>
          <w:tab w:val="left" w:pos="1418"/>
        </w:tabs>
        <w:ind w:left="1418" w:hanging="341"/>
        <w:contextualSpacing w:val="0"/>
        <w:jc w:val="both"/>
        <w:rPr>
          <w:rFonts w:cs="Arial"/>
          <w:szCs w:val="22"/>
        </w:rPr>
      </w:pPr>
      <w:r w:rsidRPr="009C7C7D">
        <w:rPr>
          <w:rFonts w:cs="Arial"/>
          <w:szCs w:val="22"/>
        </w:rPr>
        <w:t xml:space="preserve">Перечень аффилированных организаций (форма </w:t>
      </w:r>
      <w:r w:rsidR="0006495D" w:rsidRPr="009C7C7D">
        <w:rPr>
          <w:rFonts w:cs="Arial"/>
          <w:szCs w:val="22"/>
        </w:rPr>
        <w:t>6</w:t>
      </w:r>
      <w:r w:rsidRPr="009C7C7D">
        <w:rPr>
          <w:rFonts w:cs="Arial"/>
          <w:szCs w:val="22"/>
        </w:rPr>
        <w:t>, подписанная уполномоченным лицом и заверенная печатью участника закупки);</w:t>
      </w:r>
    </w:p>
    <w:p w:rsidR="00911C30" w:rsidRPr="00065B42" w:rsidRDefault="00065B42" w:rsidP="00911C30">
      <w:pPr>
        <w:pStyle w:val="a6"/>
        <w:numPr>
          <w:ilvl w:val="0"/>
          <w:numId w:val="2"/>
        </w:numPr>
        <w:tabs>
          <w:tab w:val="left" w:pos="1418"/>
        </w:tabs>
        <w:ind w:left="1418" w:hanging="341"/>
        <w:contextualSpacing w:val="0"/>
        <w:jc w:val="both"/>
        <w:rPr>
          <w:szCs w:val="22"/>
        </w:rPr>
      </w:pPr>
      <w:r w:rsidRPr="00E142C7">
        <w:rPr>
          <w:szCs w:val="22"/>
        </w:rPr>
        <w:t>Справка о заключенных и выполненных договорах за последние 3 года,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911C30" w:rsidRPr="00065B42">
        <w:rPr>
          <w:szCs w:val="22"/>
        </w:rPr>
        <w:t xml:space="preserve"> (Форма </w:t>
      </w:r>
      <w:r w:rsidR="009A48A3" w:rsidRPr="00065B42">
        <w:rPr>
          <w:szCs w:val="22"/>
        </w:rPr>
        <w:t>7</w:t>
      </w:r>
      <w:r w:rsidR="002B2AE0" w:rsidRPr="00065B42">
        <w:rPr>
          <w:szCs w:val="22"/>
        </w:rPr>
        <w:t>)</w:t>
      </w:r>
      <w:r w:rsidR="00911C30" w:rsidRPr="00065B42">
        <w:rPr>
          <w:szCs w:val="22"/>
        </w:rPr>
        <w:t>;</w:t>
      </w:r>
    </w:p>
    <w:p w:rsidR="00911C30" w:rsidRPr="00540967" w:rsidRDefault="00A33EED" w:rsidP="00911C30">
      <w:pPr>
        <w:pStyle w:val="a6"/>
        <w:numPr>
          <w:ilvl w:val="0"/>
          <w:numId w:val="2"/>
        </w:numPr>
        <w:tabs>
          <w:tab w:val="left" w:pos="1418"/>
        </w:tabs>
        <w:ind w:left="1418" w:hanging="341"/>
        <w:contextualSpacing w:val="0"/>
        <w:jc w:val="both"/>
        <w:rPr>
          <w:rFonts w:cs="Arial"/>
          <w:szCs w:val="22"/>
        </w:rPr>
      </w:pPr>
      <w:r w:rsidRPr="00540967">
        <w:rPr>
          <w:szCs w:val="22"/>
        </w:rPr>
        <w:t>Копия Свидетельства о допуске к определенным видам работ, выданного участнику закупки</w:t>
      </w:r>
      <w:r w:rsidR="00911C30" w:rsidRPr="00540967">
        <w:rPr>
          <w:rFonts w:cs="Arial"/>
          <w:szCs w:val="22"/>
        </w:rPr>
        <w:t>;</w:t>
      </w:r>
    </w:p>
    <w:p w:rsidR="00911C30" w:rsidRDefault="00065B42" w:rsidP="00911C30">
      <w:pPr>
        <w:pStyle w:val="a6"/>
        <w:numPr>
          <w:ilvl w:val="0"/>
          <w:numId w:val="2"/>
        </w:numPr>
        <w:tabs>
          <w:tab w:val="left" w:pos="1418"/>
        </w:tabs>
        <w:ind w:left="1418" w:hanging="341"/>
        <w:contextualSpacing w:val="0"/>
        <w:jc w:val="both"/>
        <w:rPr>
          <w:szCs w:val="22"/>
        </w:rPr>
      </w:pPr>
      <w:r w:rsidRPr="00E142C7">
        <w:rPr>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911C30" w:rsidRPr="00065B42">
        <w:rPr>
          <w:szCs w:val="22"/>
        </w:rPr>
        <w:t xml:space="preserve"> (Форма </w:t>
      </w:r>
      <w:r w:rsidR="009A48A3" w:rsidRPr="00065B42">
        <w:rPr>
          <w:szCs w:val="22"/>
        </w:rPr>
        <w:t>8</w:t>
      </w:r>
      <w:r w:rsidRPr="00065B42">
        <w:rPr>
          <w:szCs w:val="22"/>
        </w:rPr>
        <w:t>)</w:t>
      </w:r>
      <w:r w:rsidR="00911C30" w:rsidRPr="00065B42">
        <w:rPr>
          <w:szCs w:val="22"/>
        </w:rPr>
        <w:t>;</w:t>
      </w:r>
    </w:p>
    <w:p w:rsidR="00065B42" w:rsidRPr="00065B42" w:rsidRDefault="00065B42" w:rsidP="00911C30">
      <w:pPr>
        <w:pStyle w:val="a6"/>
        <w:numPr>
          <w:ilvl w:val="0"/>
          <w:numId w:val="2"/>
        </w:numPr>
        <w:tabs>
          <w:tab w:val="left" w:pos="1418"/>
        </w:tabs>
        <w:ind w:left="1418" w:hanging="341"/>
        <w:contextualSpacing w:val="0"/>
        <w:jc w:val="both"/>
        <w:rPr>
          <w:szCs w:val="22"/>
        </w:rPr>
      </w:pPr>
      <w:r w:rsidRPr="00E142C7">
        <w:rPr>
          <w:szCs w:val="22"/>
        </w:rPr>
        <w:t xml:space="preserve">Заверенная копия «Отчета о прибылях и убытках» (за последние 3 года – 2013,2014,2015 </w:t>
      </w:r>
      <w:proofErr w:type="spellStart"/>
      <w:proofErr w:type="gramStart"/>
      <w:r w:rsidRPr="00E142C7">
        <w:rPr>
          <w:szCs w:val="22"/>
        </w:rPr>
        <w:t>гг</w:t>
      </w:r>
      <w:proofErr w:type="spellEnd"/>
      <w:proofErr w:type="gramEnd"/>
      <w:r w:rsidRPr="00E142C7">
        <w:rPr>
          <w:szCs w:val="22"/>
        </w:rPr>
        <w:t>)</w:t>
      </w:r>
      <w:r>
        <w:rPr>
          <w:szCs w:val="22"/>
        </w:rPr>
        <w:t>;</w:t>
      </w:r>
    </w:p>
    <w:p w:rsidR="00911C30" w:rsidRPr="00182CF9" w:rsidRDefault="00182CF9" w:rsidP="00911C30">
      <w:pPr>
        <w:pStyle w:val="a6"/>
        <w:numPr>
          <w:ilvl w:val="0"/>
          <w:numId w:val="2"/>
        </w:numPr>
        <w:tabs>
          <w:tab w:val="left" w:pos="1418"/>
        </w:tabs>
        <w:ind w:left="1418" w:hanging="341"/>
        <w:contextualSpacing w:val="0"/>
        <w:jc w:val="both"/>
        <w:rPr>
          <w:szCs w:val="22"/>
        </w:rPr>
      </w:pPr>
      <w:r w:rsidRPr="00182CF9">
        <w:rPr>
          <w:szCs w:val="22"/>
        </w:rPr>
        <w:t>Перечень находяще</w:t>
      </w:r>
      <w:r>
        <w:rPr>
          <w:szCs w:val="22"/>
        </w:rPr>
        <w:t xml:space="preserve">гося </w:t>
      </w:r>
      <w:r w:rsidRPr="00182CF9">
        <w:rPr>
          <w:szCs w:val="22"/>
        </w:rPr>
        <w:t>в собственности/аренде спец</w:t>
      </w:r>
      <w:proofErr w:type="gramStart"/>
      <w:r w:rsidRPr="00182CF9">
        <w:rPr>
          <w:szCs w:val="22"/>
        </w:rPr>
        <w:t>.т</w:t>
      </w:r>
      <w:proofErr w:type="gramEnd"/>
      <w:r w:rsidRPr="00182CF9">
        <w:rPr>
          <w:szCs w:val="22"/>
        </w:rPr>
        <w:t>ехники, оборудования  применяемых при выполнении работ за подписью руководителя организации и скрепленная печатью организации</w:t>
      </w:r>
      <w:r w:rsidR="00911C30" w:rsidRPr="00182CF9">
        <w:rPr>
          <w:szCs w:val="22"/>
        </w:rPr>
        <w:t>;</w:t>
      </w:r>
    </w:p>
    <w:p w:rsidR="00911C30" w:rsidRPr="00540967"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540967">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540967">
        <w:rPr>
          <w:rFonts w:cs="Arial"/>
          <w:szCs w:val="22"/>
        </w:rPr>
        <w:t xml:space="preserve"> связи с существенными нарушениями его условий;</w:t>
      </w:r>
    </w:p>
    <w:p w:rsidR="00113098" w:rsidRPr="00961AAC" w:rsidRDefault="00113098" w:rsidP="00911C30">
      <w:pPr>
        <w:pStyle w:val="a6"/>
        <w:numPr>
          <w:ilvl w:val="0"/>
          <w:numId w:val="2"/>
        </w:numPr>
        <w:tabs>
          <w:tab w:val="left" w:pos="1418"/>
        </w:tabs>
        <w:ind w:left="1418" w:hanging="341"/>
        <w:contextualSpacing w:val="0"/>
        <w:jc w:val="both"/>
        <w:rPr>
          <w:rFonts w:cs="Arial"/>
          <w:szCs w:val="22"/>
        </w:rPr>
      </w:pPr>
      <w:r w:rsidRPr="00540967">
        <w:rPr>
          <w:rFonts w:cs="Arial"/>
          <w:szCs w:val="22"/>
        </w:rPr>
        <w:t>Письмо (в свободной форме) за подписью руководителя организации об отсутствии</w:t>
      </w:r>
      <w:r w:rsidRPr="00540967">
        <w:rPr>
          <w:szCs w:val="22"/>
        </w:rPr>
        <w:t xml:space="preserve"> на дату публикации ПДО неурегулированных претензий со стороны ОАО «Славнефть-ЯНОС»;</w:t>
      </w:r>
    </w:p>
    <w:p w:rsidR="00961AAC" w:rsidRDefault="00961AAC" w:rsidP="00911C30">
      <w:pPr>
        <w:pStyle w:val="a6"/>
        <w:numPr>
          <w:ilvl w:val="0"/>
          <w:numId w:val="2"/>
        </w:numPr>
        <w:tabs>
          <w:tab w:val="left" w:pos="1418"/>
        </w:tabs>
        <w:ind w:left="1418" w:hanging="341"/>
        <w:contextualSpacing w:val="0"/>
        <w:jc w:val="both"/>
        <w:rPr>
          <w:rFonts w:cs="Arial"/>
          <w:szCs w:val="22"/>
        </w:rPr>
      </w:pPr>
      <w:r w:rsidRPr="00E142C7">
        <w:rPr>
          <w:rFonts w:cs="Arial"/>
          <w:szCs w:val="22"/>
        </w:rPr>
        <w:t>Копия свидетельства системы менеджмента качества ISO 9001, ИСО 9001</w:t>
      </w:r>
      <w:r>
        <w:rPr>
          <w:rFonts w:cs="Arial"/>
          <w:szCs w:val="22"/>
        </w:rPr>
        <w:t>;</w:t>
      </w:r>
    </w:p>
    <w:p w:rsidR="00961AAC" w:rsidRDefault="00961AAC" w:rsidP="00911C30">
      <w:pPr>
        <w:pStyle w:val="a6"/>
        <w:numPr>
          <w:ilvl w:val="0"/>
          <w:numId w:val="2"/>
        </w:numPr>
        <w:tabs>
          <w:tab w:val="left" w:pos="1418"/>
        </w:tabs>
        <w:ind w:left="1418" w:hanging="341"/>
        <w:contextualSpacing w:val="0"/>
        <w:jc w:val="both"/>
        <w:rPr>
          <w:rFonts w:cs="Arial"/>
          <w:szCs w:val="22"/>
        </w:rPr>
      </w:pPr>
      <w:r w:rsidRPr="00E142C7">
        <w:rPr>
          <w:rFonts w:cs="Arial"/>
          <w:szCs w:val="22"/>
        </w:rPr>
        <w:t xml:space="preserve">Справка о </w:t>
      </w:r>
      <w:r w:rsidRPr="00CD2D1F">
        <w:rPr>
          <w:rFonts w:cs="Arial"/>
          <w:szCs w:val="22"/>
        </w:rPr>
        <w:t>согласии Контрагента на предоставление сметных расчётов (приложение №</w:t>
      </w:r>
      <w:r w:rsidR="00CD2D1F" w:rsidRPr="00CD2D1F">
        <w:rPr>
          <w:rFonts w:cs="Arial"/>
          <w:szCs w:val="22"/>
        </w:rPr>
        <w:t>2</w:t>
      </w:r>
      <w:r w:rsidRPr="00CD2D1F">
        <w:rPr>
          <w:rFonts w:cs="Arial"/>
          <w:szCs w:val="22"/>
        </w:rPr>
        <w:t xml:space="preserve"> к договору подряда) в составе оферты - ресурсным методом в программном комплексе «</w:t>
      </w:r>
      <w:r w:rsidRPr="00E142C7">
        <w:rPr>
          <w:rFonts w:cs="Arial"/>
          <w:szCs w:val="22"/>
        </w:rPr>
        <w:t>Смета-</w:t>
      </w:r>
      <w:proofErr w:type="spellStart"/>
      <w:r w:rsidRPr="00E142C7">
        <w:rPr>
          <w:rFonts w:cs="Arial"/>
          <w:szCs w:val="22"/>
        </w:rPr>
        <w:t>Багира</w:t>
      </w:r>
      <w:proofErr w:type="spellEnd"/>
      <w:r w:rsidRPr="00E142C7">
        <w:rPr>
          <w:rFonts w:cs="Arial"/>
          <w:szCs w:val="22"/>
        </w:rPr>
        <w:t>» (или аналогичной программе)</w:t>
      </w:r>
      <w:r w:rsidRPr="00961AAC">
        <w:rPr>
          <w:rFonts w:cs="Arial"/>
          <w:szCs w:val="22"/>
        </w:rPr>
        <w:t>;</w:t>
      </w:r>
    </w:p>
    <w:p w:rsidR="00DB30ED" w:rsidRPr="00540967" w:rsidRDefault="00DB30ED" w:rsidP="00911C30">
      <w:pPr>
        <w:pStyle w:val="a6"/>
        <w:numPr>
          <w:ilvl w:val="0"/>
          <w:numId w:val="2"/>
        </w:numPr>
        <w:tabs>
          <w:tab w:val="left" w:pos="1418"/>
        </w:tabs>
        <w:ind w:left="1418" w:hanging="341"/>
        <w:contextualSpacing w:val="0"/>
        <w:jc w:val="both"/>
        <w:rPr>
          <w:rFonts w:cs="Arial"/>
          <w:szCs w:val="22"/>
        </w:rPr>
      </w:pPr>
      <w:r w:rsidRPr="00E142C7">
        <w:rPr>
          <w:rFonts w:cs="Arial"/>
          <w:szCs w:val="22"/>
        </w:rPr>
        <w:lastRenderedPageBreak/>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Pr>
          <w:rFonts w:cs="Arial"/>
          <w:szCs w:val="22"/>
        </w:rPr>
        <w:t>;</w:t>
      </w:r>
    </w:p>
    <w:p w:rsidR="00DE7BED" w:rsidRPr="00961AAC" w:rsidRDefault="00DE7BED" w:rsidP="00DE7BED">
      <w:pPr>
        <w:pStyle w:val="a6"/>
        <w:numPr>
          <w:ilvl w:val="0"/>
          <w:numId w:val="2"/>
        </w:numPr>
        <w:tabs>
          <w:tab w:val="left" w:pos="1418"/>
        </w:tabs>
        <w:ind w:left="1418" w:hanging="341"/>
        <w:contextualSpacing w:val="0"/>
        <w:jc w:val="both"/>
        <w:rPr>
          <w:rFonts w:cs="Arial"/>
          <w:szCs w:val="22"/>
        </w:rPr>
      </w:pPr>
      <w:r w:rsidRPr="00961AAC">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961AAC">
        <w:rPr>
          <w:rFonts w:cs="Arial"/>
          <w:szCs w:val="22"/>
        </w:rPr>
        <w:t xml:space="preserve">менее </w:t>
      </w:r>
      <w:r w:rsidR="00A976D7">
        <w:rPr>
          <w:rFonts w:cs="Arial"/>
          <w:szCs w:val="22"/>
        </w:rPr>
        <w:t>2</w:t>
      </w:r>
      <w:r w:rsidR="0088678C" w:rsidRPr="00961AAC">
        <w:rPr>
          <w:rFonts w:cs="Arial"/>
          <w:szCs w:val="22"/>
        </w:rPr>
        <w:t xml:space="preserve"> (</w:t>
      </w:r>
      <w:r w:rsidR="00A976D7">
        <w:rPr>
          <w:rFonts w:cs="Arial"/>
          <w:szCs w:val="22"/>
        </w:rPr>
        <w:t>двух</w:t>
      </w:r>
      <w:r w:rsidRPr="00961AAC">
        <w:rPr>
          <w:rFonts w:cs="Arial"/>
          <w:szCs w:val="22"/>
        </w:rPr>
        <w:t>) месяцев после даты окончания приема оферт;</w:t>
      </w:r>
    </w:p>
    <w:p w:rsidR="00DE7BED" w:rsidRPr="00961AAC" w:rsidRDefault="00DE7BED" w:rsidP="00DE7BED">
      <w:pPr>
        <w:pStyle w:val="a6"/>
        <w:numPr>
          <w:ilvl w:val="0"/>
          <w:numId w:val="2"/>
        </w:numPr>
        <w:tabs>
          <w:tab w:val="left" w:pos="1418"/>
        </w:tabs>
        <w:ind w:left="1418" w:hanging="341"/>
        <w:contextualSpacing w:val="0"/>
        <w:jc w:val="both"/>
        <w:rPr>
          <w:rFonts w:cs="Arial"/>
          <w:szCs w:val="22"/>
        </w:rPr>
      </w:pPr>
      <w:r w:rsidRPr="00961AAC">
        <w:rPr>
          <w:rFonts w:cs="Arial"/>
        </w:rPr>
        <w:t xml:space="preserve">Опись документов технической части оферты </w:t>
      </w:r>
      <w:r w:rsidRPr="00961AAC">
        <w:rPr>
          <w:rFonts w:cs="Arial"/>
          <w:szCs w:val="22"/>
        </w:rPr>
        <w:t>(подписанная уполномоченным лицом и заверенная печатью участника закупки)</w:t>
      </w:r>
      <w:r w:rsidR="006831FE" w:rsidRPr="00961AAC">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42071D" w:rsidRDefault="00DE7BED" w:rsidP="00DE7BED">
      <w:pPr>
        <w:pStyle w:val="a6"/>
        <w:numPr>
          <w:ilvl w:val="0"/>
          <w:numId w:val="2"/>
        </w:numPr>
        <w:tabs>
          <w:tab w:val="left" w:pos="1418"/>
        </w:tabs>
        <w:ind w:left="1418" w:hanging="341"/>
        <w:contextualSpacing w:val="0"/>
        <w:jc w:val="both"/>
        <w:rPr>
          <w:rFonts w:cs="Arial"/>
          <w:szCs w:val="22"/>
        </w:rPr>
      </w:pPr>
      <w:r w:rsidRPr="0042071D">
        <w:rPr>
          <w:rFonts w:cs="Arial"/>
          <w:szCs w:val="22"/>
        </w:rPr>
        <w:t xml:space="preserve">Предложение о заключении договора с указанием цен, стоимости </w:t>
      </w:r>
      <w:r w:rsidR="00D71C19" w:rsidRPr="0042071D">
        <w:rPr>
          <w:rFonts w:cs="Arial"/>
          <w:szCs w:val="22"/>
        </w:rPr>
        <w:t>(Ф</w:t>
      </w:r>
      <w:r w:rsidRPr="0042071D">
        <w:rPr>
          <w:rFonts w:cs="Arial"/>
          <w:szCs w:val="22"/>
        </w:rPr>
        <w:t xml:space="preserve">орма </w:t>
      </w:r>
      <w:r w:rsidR="006831FE" w:rsidRPr="0042071D">
        <w:rPr>
          <w:rFonts w:cs="Arial"/>
          <w:szCs w:val="22"/>
        </w:rPr>
        <w:t>5</w:t>
      </w:r>
      <w:r w:rsidRPr="0042071D">
        <w:rPr>
          <w:rFonts w:cs="Arial"/>
          <w:szCs w:val="22"/>
        </w:rPr>
        <w:t>, подписанная уполномоченным лицом и заверенная печатью участника закупки);</w:t>
      </w:r>
    </w:p>
    <w:p w:rsidR="00DE7BED" w:rsidRPr="006634ED" w:rsidRDefault="0087067B" w:rsidP="00DE7BED">
      <w:pPr>
        <w:pStyle w:val="a6"/>
        <w:numPr>
          <w:ilvl w:val="0"/>
          <w:numId w:val="2"/>
        </w:numPr>
        <w:tabs>
          <w:tab w:val="left" w:pos="1418"/>
        </w:tabs>
        <w:ind w:left="1418" w:hanging="341"/>
        <w:contextualSpacing w:val="0"/>
        <w:jc w:val="both"/>
        <w:rPr>
          <w:rFonts w:cs="Arial"/>
          <w:szCs w:val="22"/>
        </w:rPr>
      </w:pPr>
      <w:r w:rsidRPr="006634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6634ED">
        <w:rPr>
          <w:rFonts w:cs="Arial"/>
          <w:szCs w:val="22"/>
        </w:rPr>
        <w:t>(Форма 3</w:t>
      </w:r>
      <w:r w:rsidRPr="006634ED">
        <w:rPr>
          <w:rFonts w:cs="Arial"/>
          <w:szCs w:val="22"/>
        </w:rPr>
        <w:t>);</w:t>
      </w:r>
    </w:p>
    <w:p w:rsidR="00DE7BED" w:rsidRPr="0042071D" w:rsidRDefault="00DE7BED" w:rsidP="00DE7BED">
      <w:pPr>
        <w:pStyle w:val="a6"/>
        <w:numPr>
          <w:ilvl w:val="0"/>
          <w:numId w:val="2"/>
        </w:numPr>
        <w:tabs>
          <w:tab w:val="left" w:pos="1418"/>
        </w:tabs>
        <w:ind w:left="1418" w:hanging="341"/>
        <w:contextualSpacing w:val="0"/>
        <w:jc w:val="both"/>
        <w:rPr>
          <w:rFonts w:cs="Arial"/>
          <w:szCs w:val="22"/>
        </w:rPr>
      </w:pPr>
      <w:r w:rsidRPr="0042071D">
        <w:rPr>
          <w:rFonts w:cs="Arial"/>
        </w:rPr>
        <w:t xml:space="preserve">Опись документов коммерческой части оферты </w:t>
      </w:r>
      <w:r w:rsidRPr="0042071D">
        <w:rPr>
          <w:rFonts w:cs="Arial"/>
          <w:szCs w:val="22"/>
        </w:rPr>
        <w:t>(подписанная уполномоченным лицом и заверенная печатью участника закупки)</w:t>
      </w:r>
      <w:r w:rsidRPr="0042071D">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90AFF">
        <w:rPr>
          <w:rFonts w:cs="Arial"/>
          <w:szCs w:val="22"/>
        </w:rPr>
        <w:t xml:space="preserve">на ПДО </w:t>
      </w:r>
      <w:r w:rsidR="003523B8" w:rsidRPr="00790AFF">
        <w:rPr>
          <w:rFonts w:cs="Arial"/>
          <w:szCs w:val="22"/>
        </w:rPr>
        <w:t>№</w:t>
      </w:r>
      <w:r w:rsidR="00E608B7">
        <w:rPr>
          <w:rFonts w:cs="Arial"/>
          <w:szCs w:val="22"/>
        </w:rPr>
        <w:t>146</w:t>
      </w:r>
      <w:r w:rsidR="003523B8" w:rsidRPr="00790AFF">
        <w:rPr>
          <w:rFonts w:cs="Arial"/>
          <w:szCs w:val="22"/>
        </w:rPr>
        <w:t>-КР-201</w:t>
      </w:r>
      <w:r w:rsidR="00D87DD5" w:rsidRPr="00790AFF">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181930">
        <w:rPr>
          <w:rFonts w:cs="Arial"/>
          <w:szCs w:val="22"/>
        </w:rPr>
        <w:t>24.05.16»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81930">
        <w:rPr>
          <w:rFonts w:cs="Arial"/>
          <w:b/>
          <w:szCs w:val="22"/>
        </w:rPr>
        <w:t xml:space="preserve"> 24 </w:t>
      </w:r>
      <w:r w:rsidRPr="002E571A">
        <w:rPr>
          <w:rFonts w:cs="Arial"/>
          <w:b/>
          <w:szCs w:val="22"/>
        </w:rPr>
        <w:t xml:space="preserve">» </w:t>
      </w:r>
      <w:r w:rsidR="00181930">
        <w:rPr>
          <w:rFonts w:cs="Arial"/>
          <w:b/>
          <w:szCs w:val="22"/>
        </w:rPr>
        <w:t>июня</w:t>
      </w:r>
      <w:r w:rsidRPr="002E571A">
        <w:rPr>
          <w:rFonts w:cs="Arial"/>
          <w:b/>
          <w:szCs w:val="22"/>
        </w:rPr>
        <w:t xml:space="preserve"> </w:t>
      </w:r>
      <w:r w:rsidR="00181930">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181930">
        <w:rPr>
          <w:rFonts w:cs="Arial"/>
          <w:b/>
          <w:szCs w:val="22"/>
        </w:rPr>
        <w:t>16:00</w:t>
      </w:r>
      <w:r w:rsidRPr="002E571A">
        <w:rPr>
          <w:rFonts w:cs="Arial"/>
          <w:b/>
          <w:szCs w:val="22"/>
        </w:rPr>
        <w:t xml:space="preserve"> «</w:t>
      </w:r>
      <w:r w:rsidR="00181930">
        <w:rPr>
          <w:rFonts w:cs="Arial"/>
          <w:b/>
          <w:szCs w:val="22"/>
        </w:rPr>
        <w:t xml:space="preserve"> 0</w:t>
      </w:r>
      <w:r w:rsidR="00F14075">
        <w:rPr>
          <w:rFonts w:cs="Arial"/>
          <w:b/>
          <w:szCs w:val="22"/>
        </w:rPr>
        <w:t>7</w:t>
      </w:r>
      <w:r w:rsidR="00181930">
        <w:rPr>
          <w:rFonts w:cs="Arial"/>
          <w:b/>
          <w:szCs w:val="22"/>
        </w:rPr>
        <w:t xml:space="preserve"> </w:t>
      </w:r>
      <w:r w:rsidRPr="002E571A">
        <w:rPr>
          <w:rFonts w:cs="Arial"/>
          <w:b/>
          <w:szCs w:val="22"/>
        </w:rPr>
        <w:t xml:space="preserve">» </w:t>
      </w:r>
      <w:r w:rsidR="00181930">
        <w:rPr>
          <w:rFonts w:cs="Arial"/>
          <w:b/>
          <w:szCs w:val="22"/>
        </w:rPr>
        <w:t>июня</w:t>
      </w:r>
      <w:r w:rsidRPr="002E571A">
        <w:rPr>
          <w:rFonts w:cs="Arial"/>
          <w:b/>
          <w:szCs w:val="22"/>
        </w:rPr>
        <w:t xml:space="preserve"> </w:t>
      </w:r>
      <w:r w:rsidR="00181930">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81930">
        <w:rPr>
          <w:rFonts w:cs="Arial"/>
          <w:b/>
          <w:szCs w:val="22"/>
        </w:rPr>
        <w:t xml:space="preserve"> 30 </w:t>
      </w:r>
      <w:r w:rsidRPr="002E571A">
        <w:rPr>
          <w:rFonts w:cs="Arial"/>
          <w:b/>
          <w:szCs w:val="22"/>
        </w:rPr>
        <w:t xml:space="preserve">» </w:t>
      </w:r>
      <w:r w:rsidR="00181930">
        <w:rPr>
          <w:rFonts w:cs="Arial"/>
          <w:b/>
          <w:szCs w:val="22"/>
        </w:rPr>
        <w:t>июля</w:t>
      </w:r>
      <w:r w:rsidRPr="002E571A">
        <w:rPr>
          <w:rFonts w:cs="Arial"/>
          <w:b/>
          <w:szCs w:val="22"/>
        </w:rPr>
        <w:t xml:space="preserve"> </w:t>
      </w:r>
      <w:r w:rsidR="00181930">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81930">
        <w:rPr>
          <w:rFonts w:cs="Arial"/>
          <w:szCs w:val="22"/>
        </w:rPr>
        <w:t xml:space="preserve"> 0</w:t>
      </w:r>
      <w:r w:rsidR="00F14075">
        <w:rPr>
          <w:rFonts w:cs="Arial"/>
          <w:szCs w:val="22"/>
        </w:rPr>
        <w:t>3</w:t>
      </w:r>
      <w:bookmarkStart w:id="0" w:name="_GoBack"/>
      <w:bookmarkEnd w:id="0"/>
      <w:r w:rsidR="00181930">
        <w:rPr>
          <w:rFonts w:cs="Arial"/>
          <w:szCs w:val="22"/>
        </w:rPr>
        <w:t xml:space="preserve"> </w:t>
      </w:r>
      <w:r w:rsidRPr="002E571A">
        <w:rPr>
          <w:rFonts w:cs="Arial"/>
          <w:szCs w:val="22"/>
        </w:rPr>
        <w:t xml:space="preserve">» </w:t>
      </w:r>
      <w:r w:rsidR="00181930">
        <w:rPr>
          <w:rFonts w:cs="Arial"/>
          <w:szCs w:val="22"/>
        </w:rPr>
        <w:t>июня</w:t>
      </w:r>
      <w:r w:rsidRPr="002E571A">
        <w:rPr>
          <w:rFonts w:cs="Arial"/>
          <w:szCs w:val="22"/>
        </w:rPr>
        <w:t xml:space="preserve"> </w:t>
      </w:r>
      <w:r w:rsidR="00181930">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81930" w:rsidRPr="006A4730" w:rsidRDefault="00181930" w:rsidP="00181930">
      <w:pPr>
        <w:jc w:val="both"/>
        <w:rPr>
          <w:rFonts w:cs="Arial"/>
          <w:b/>
          <w:szCs w:val="22"/>
          <w:u w:val="single"/>
        </w:rPr>
      </w:pPr>
      <w:r w:rsidRPr="006A4730">
        <w:rPr>
          <w:rFonts w:cs="Arial"/>
          <w:b/>
          <w:szCs w:val="22"/>
          <w:u w:val="single"/>
        </w:rPr>
        <w:t>По вопросам технического характера обращаться:</w:t>
      </w:r>
    </w:p>
    <w:p w:rsidR="00181930" w:rsidRPr="006A4730" w:rsidRDefault="00181930" w:rsidP="00181930">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181930" w:rsidRPr="006A4730" w:rsidRDefault="00181930" w:rsidP="00181930">
      <w:pPr>
        <w:spacing w:before="0"/>
        <w:jc w:val="both"/>
        <w:rPr>
          <w:rFonts w:cs="Arial"/>
          <w:szCs w:val="22"/>
        </w:rPr>
      </w:pPr>
      <w:r w:rsidRPr="006A4730">
        <w:rPr>
          <w:rFonts w:cs="Arial"/>
          <w:szCs w:val="22"/>
        </w:rPr>
        <w:t>Бедарев Владимир Александрович.</w:t>
      </w:r>
    </w:p>
    <w:p w:rsidR="00181930" w:rsidRPr="006A4730" w:rsidRDefault="00181930" w:rsidP="00181930">
      <w:pPr>
        <w:spacing w:before="0"/>
        <w:jc w:val="both"/>
        <w:rPr>
          <w:rFonts w:cs="Arial"/>
          <w:szCs w:val="22"/>
        </w:rPr>
      </w:pPr>
      <w:r w:rsidRPr="006A4730">
        <w:rPr>
          <w:rFonts w:cs="Arial"/>
          <w:szCs w:val="22"/>
        </w:rPr>
        <w:t xml:space="preserve">Контактные данные: телефон: (4852) 49-87-31, факс (4852) 49-93-02, </w:t>
      </w:r>
    </w:p>
    <w:p w:rsidR="00181930" w:rsidRPr="006A4730" w:rsidRDefault="00181930" w:rsidP="00181930">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181930" w:rsidRPr="006A4730" w:rsidRDefault="00181930" w:rsidP="00181930">
      <w:pPr>
        <w:jc w:val="both"/>
        <w:rPr>
          <w:rFonts w:cs="Arial"/>
          <w:b/>
          <w:szCs w:val="22"/>
          <w:u w:val="single"/>
        </w:rPr>
      </w:pPr>
      <w:r w:rsidRPr="006A4730">
        <w:rPr>
          <w:rFonts w:cs="Arial"/>
          <w:b/>
          <w:szCs w:val="22"/>
          <w:u w:val="single"/>
        </w:rPr>
        <w:t>По вопросам организационного характера обращаться:</w:t>
      </w:r>
    </w:p>
    <w:p w:rsidR="00181930" w:rsidRPr="006A4730" w:rsidRDefault="00181930" w:rsidP="00181930">
      <w:pPr>
        <w:spacing w:before="0"/>
        <w:jc w:val="both"/>
        <w:rPr>
          <w:rFonts w:cs="Arial"/>
          <w:szCs w:val="22"/>
        </w:rPr>
      </w:pPr>
      <w:r w:rsidRPr="006A4730">
        <w:rPr>
          <w:rFonts w:cs="Arial"/>
          <w:szCs w:val="22"/>
        </w:rPr>
        <w:t>Ведущий специалист Тендерного комитета ОАО «Славнефть-ЯНОС»</w:t>
      </w:r>
    </w:p>
    <w:p w:rsidR="00181930" w:rsidRPr="006A4730" w:rsidRDefault="00181930" w:rsidP="00181930">
      <w:pPr>
        <w:spacing w:before="0"/>
        <w:jc w:val="both"/>
        <w:rPr>
          <w:rFonts w:cs="Arial"/>
          <w:szCs w:val="22"/>
        </w:rPr>
      </w:pPr>
      <w:r w:rsidRPr="006A4730">
        <w:rPr>
          <w:rFonts w:cs="Arial"/>
          <w:szCs w:val="22"/>
        </w:rPr>
        <w:t>Кузьменков Сергей Викторович.</w:t>
      </w:r>
    </w:p>
    <w:p w:rsidR="00181930" w:rsidRPr="006A4730" w:rsidRDefault="00181930" w:rsidP="00181930">
      <w:pPr>
        <w:spacing w:before="0"/>
        <w:jc w:val="both"/>
        <w:rPr>
          <w:rFonts w:cs="Arial"/>
          <w:szCs w:val="22"/>
        </w:rPr>
      </w:pPr>
      <w:r w:rsidRPr="006A4730">
        <w:rPr>
          <w:rFonts w:cs="Arial"/>
          <w:szCs w:val="22"/>
        </w:rPr>
        <w:t xml:space="preserve">Контактные данные: телефон: (4852) 49-81-14, факс: (4852) 49-93-00, </w:t>
      </w:r>
    </w:p>
    <w:p w:rsidR="00181930" w:rsidRPr="006A4730" w:rsidRDefault="00181930" w:rsidP="00181930">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181930">
        <w:rPr>
          <w:rFonts w:cs="Arial"/>
          <w:szCs w:val="22"/>
        </w:rPr>
        <w:t xml:space="preserve">почта </w:t>
      </w:r>
      <w:hyperlink r:id="rId10" w:history="1">
        <w:r w:rsidR="00181930" w:rsidRPr="002A21D3">
          <w:rPr>
            <w:rStyle w:val="a8"/>
            <w:rFonts w:cs="Arial"/>
            <w:szCs w:val="22"/>
          </w:rPr>
          <w:t>hotline@yanos.slavneft.ru</w:t>
        </w:r>
      </w:hyperlink>
    </w:p>
    <w:p w:rsidR="00B25A57" w:rsidRDefault="00B25A57" w:rsidP="00DE7BED"/>
    <w:p w:rsidR="00DE7BED" w:rsidRPr="00B445D7" w:rsidRDefault="00DE7BED" w:rsidP="00DE7BED">
      <w:r w:rsidRPr="00B445D7">
        <w:t>Перечень документов в сост</w:t>
      </w:r>
      <w:r w:rsidR="00E85DE8">
        <w:t xml:space="preserve">аве Предложения делать </w:t>
      </w:r>
      <w:r w:rsidR="00E85DE8" w:rsidRPr="00954C5D">
        <w:t>оферты №</w:t>
      </w:r>
      <w:r w:rsidR="00E608B7" w:rsidRPr="00E608B7">
        <w:t>146</w:t>
      </w:r>
      <w:r w:rsidR="00E85DE8" w:rsidRPr="00E608B7">
        <w:t>-КР-</w:t>
      </w:r>
      <w:r w:rsidR="00E85DE8">
        <w:t>201</w:t>
      </w:r>
      <w:r w:rsidR="00D87DD5">
        <w:t>6</w:t>
      </w:r>
      <w:r w:rsidRPr="00B445D7">
        <w:t xml:space="preserve"> от </w:t>
      </w:r>
      <w:r w:rsidR="00181930">
        <w:t>24.05.16: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EB0A26">
      <w:pPr>
        <w:spacing w:before="0" w:line="276" w:lineRule="auto"/>
      </w:pPr>
    </w:p>
    <w:sectPr w:rsidR="00EF1336" w:rsidSect="00EB0A26">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9F2" w:rsidRDefault="004D19F2" w:rsidP="00FB07D9">
      <w:pPr>
        <w:spacing w:before="0"/>
      </w:pPr>
      <w:r>
        <w:separator/>
      </w:r>
    </w:p>
  </w:endnote>
  <w:endnote w:type="continuationSeparator" w:id="0">
    <w:p w:rsidR="004D19F2" w:rsidRDefault="004D19F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9F2" w:rsidRDefault="004D19F2" w:rsidP="00FB07D9">
      <w:pPr>
        <w:spacing w:before="0"/>
      </w:pPr>
      <w:r>
        <w:separator/>
      </w:r>
    </w:p>
  </w:footnote>
  <w:footnote w:type="continuationSeparator" w:id="0">
    <w:p w:rsidR="004D19F2" w:rsidRDefault="004D19F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2A2C25"/>
    <w:multiLevelType w:val="hybridMultilevel"/>
    <w:tmpl w:val="8AF2E804"/>
    <w:lvl w:ilvl="0" w:tplc="6100A124">
      <w:start w:val="1"/>
      <w:numFmt w:val="decimal"/>
      <w:lvlText w:val="%1."/>
      <w:lvlJc w:val="left"/>
      <w:pPr>
        <w:ind w:left="1436" w:hanging="5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2">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3">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4">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7">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9"/>
  </w:num>
  <w:num w:numId="2">
    <w:abstractNumId w:val="33"/>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4"/>
  </w:num>
  <w:num w:numId="15">
    <w:abstractNumId w:val="27"/>
  </w:num>
  <w:num w:numId="16">
    <w:abstractNumId w:val="32"/>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1"/>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5"/>
  </w:num>
  <w:num w:numId="23">
    <w:abstractNumId w:val="21"/>
  </w:num>
  <w:num w:numId="24">
    <w:abstractNumId w:val="10"/>
  </w:num>
  <w:num w:numId="25">
    <w:abstractNumId w:val="38"/>
  </w:num>
  <w:num w:numId="26">
    <w:abstractNumId w:val="36"/>
  </w:num>
  <w:num w:numId="27">
    <w:abstractNumId w:val="14"/>
  </w:num>
  <w:num w:numId="28">
    <w:abstractNumId w:val="20"/>
  </w:num>
  <w:num w:numId="29">
    <w:abstractNumId w:val="30"/>
  </w:num>
  <w:num w:numId="30">
    <w:abstractNumId w:val="18"/>
  </w:num>
  <w:num w:numId="31">
    <w:abstractNumId w:val="11"/>
  </w:num>
  <w:num w:numId="32">
    <w:abstractNumId w:val="37"/>
  </w:num>
  <w:num w:numId="33">
    <w:abstractNumId w:val="17"/>
  </w:num>
  <w:num w:numId="34">
    <w:abstractNumId w:val="26"/>
  </w:num>
  <w:num w:numId="35">
    <w:abstractNumId w:val="28"/>
  </w:num>
  <w:num w:numId="36">
    <w:abstractNumId w:val="12"/>
  </w:num>
  <w:num w:numId="37">
    <w:abstractNumId w:val="16"/>
  </w:num>
  <w:num w:numId="38">
    <w:abstractNumId w:val="19"/>
  </w:num>
  <w:num w:numId="39">
    <w:abstractNumId w:val="15"/>
  </w:num>
  <w:num w:numId="40">
    <w:abstractNumId w:val="9"/>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B42"/>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1FE2"/>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460"/>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429"/>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30"/>
    <w:rsid w:val="0018199F"/>
    <w:rsid w:val="00181A51"/>
    <w:rsid w:val="00181CA7"/>
    <w:rsid w:val="00181CE5"/>
    <w:rsid w:val="00182430"/>
    <w:rsid w:val="001825F1"/>
    <w:rsid w:val="00182CF9"/>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C54"/>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3F20"/>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7A0"/>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BE2"/>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26"/>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83"/>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24E"/>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5E0A"/>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E7D76"/>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71D"/>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01"/>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87D"/>
    <w:rsid w:val="004A20C9"/>
    <w:rsid w:val="004A25A5"/>
    <w:rsid w:val="004A286B"/>
    <w:rsid w:val="004A2BB5"/>
    <w:rsid w:val="004A2F75"/>
    <w:rsid w:val="004A37AF"/>
    <w:rsid w:val="004A3FF6"/>
    <w:rsid w:val="004A41DD"/>
    <w:rsid w:val="004A4B39"/>
    <w:rsid w:val="004A4B7D"/>
    <w:rsid w:val="004A4BD4"/>
    <w:rsid w:val="004A515A"/>
    <w:rsid w:val="004A6190"/>
    <w:rsid w:val="004A647A"/>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9F2"/>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967"/>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E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25F2"/>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4B"/>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0E9"/>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3D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988"/>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4ED"/>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664"/>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2C"/>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364"/>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8FE"/>
    <w:rsid w:val="00755B9B"/>
    <w:rsid w:val="0075662A"/>
    <w:rsid w:val="00756BBE"/>
    <w:rsid w:val="007570BE"/>
    <w:rsid w:val="007571EC"/>
    <w:rsid w:val="00757208"/>
    <w:rsid w:val="007573DE"/>
    <w:rsid w:val="00757471"/>
    <w:rsid w:val="007609E1"/>
    <w:rsid w:val="00760BD0"/>
    <w:rsid w:val="00761E9A"/>
    <w:rsid w:val="00762543"/>
    <w:rsid w:val="0076282C"/>
    <w:rsid w:val="00763960"/>
    <w:rsid w:val="00763A2B"/>
    <w:rsid w:val="00763D44"/>
    <w:rsid w:val="00764501"/>
    <w:rsid w:val="007646EA"/>
    <w:rsid w:val="00764BEF"/>
    <w:rsid w:val="007652FF"/>
    <w:rsid w:val="00765A80"/>
    <w:rsid w:val="00765CD1"/>
    <w:rsid w:val="00766A5F"/>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97CEF"/>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B38"/>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286"/>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942"/>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79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AAC"/>
    <w:rsid w:val="0096219F"/>
    <w:rsid w:val="009621A4"/>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5B7"/>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41A"/>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C7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57B"/>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3EED"/>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68DE"/>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273"/>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6D7"/>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7C"/>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8F"/>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48E8"/>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D1F"/>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3DC"/>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BAC"/>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26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BE8"/>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431"/>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0ED"/>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77"/>
    <w:rsid w:val="00DD61B7"/>
    <w:rsid w:val="00DD656B"/>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689"/>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2C7"/>
    <w:rsid w:val="00E14490"/>
    <w:rsid w:val="00E1484A"/>
    <w:rsid w:val="00E14B02"/>
    <w:rsid w:val="00E155FA"/>
    <w:rsid w:val="00E15DF5"/>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B7"/>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A7F"/>
    <w:rsid w:val="00EA7B3E"/>
    <w:rsid w:val="00EA7D62"/>
    <w:rsid w:val="00EA7E54"/>
    <w:rsid w:val="00EB00C2"/>
    <w:rsid w:val="00EB028C"/>
    <w:rsid w:val="00EB0A26"/>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075"/>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2CC"/>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84E"/>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38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2550</Words>
  <Characters>14540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2016-05-24T07:34:00Z</cp:lastPrinted>
  <dcterms:created xsi:type="dcterms:W3CDTF">2016-05-23T12:09:00Z</dcterms:created>
  <dcterms:modified xsi:type="dcterms:W3CDTF">2016-05-24T07:35:00Z</dcterms:modified>
</cp:coreProperties>
</file>